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proofErr w:type="spellStart"/>
      <w:r>
        <w:rPr>
          <w:sz w:val="22"/>
          <w:szCs w:val="22"/>
        </w:rPr>
        <w:t>All</w:t>
      </w:r>
      <w:proofErr w:type="spellEnd"/>
      <w:r>
        <w:rPr>
          <w:sz w:val="22"/>
          <w:szCs w:val="22"/>
        </w:rPr>
        <w:t>. A</w:t>
      </w:r>
    </w:p>
    <w:p w:rsidR="001608C1" w:rsidRPr="00B401DB" w:rsidRDefault="001608C1" w:rsidP="003F5EB2">
      <w:pPr>
        <w:pStyle w:val="Corpo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E56784"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roofErr w:type="gramStart"/>
            <w:r w:rsidRPr="000D5E6B">
              <w:rPr>
                <w:sz w:val="22"/>
                <w:szCs w:val="22"/>
              </w:rPr>
              <w:t>…….</w:t>
            </w:r>
            <w:proofErr w:type="gramEnd"/>
            <w:r w:rsidRPr="000D5E6B">
              <w:rPr>
                <w:sz w:val="22"/>
                <w:szCs w:val="22"/>
              </w:rPr>
              <w:t>.</w:t>
            </w:r>
          </w:p>
          <w:p w:rsidR="00E30455" w:rsidRDefault="001608C1" w:rsidP="008146BD">
            <w:pPr>
              <w:spacing w:line="360" w:lineRule="auto"/>
              <w:jc w:val="both"/>
              <w:rPr>
                <w:sz w:val="22"/>
                <w:szCs w:val="22"/>
              </w:rPr>
            </w:pPr>
            <w:r w:rsidRPr="000D5E6B">
              <w:rPr>
                <w:sz w:val="22"/>
                <w:szCs w:val="22"/>
              </w:rPr>
              <w:t>C.</w:t>
            </w:r>
            <w:proofErr w:type="gramStart"/>
            <w:r w:rsidRPr="000D5E6B">
              <w:rPr>
                <w:sz w:val="22"/>
                <w:szCs w:val="22"/>
              </w:rPr>
              <w:t>A.P</w:t>
            </w:r>
            <w:proofErr w:type="gramEnd"/>
            <w:r w:rsidRPr="000D5E6B">
              <w:rPr>
                <w:sz w:val="22"/>
                <w:szCs w:val="22"/>
              </w:rPr>
              <w:t>………………………….città……………….…………………………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proofErr w:type="spellStart"/>
            <w:r w:rsidRPr="000D5E6B">
              <w:rPr>
                <w:sz w:val="22"/>
                <w:szCs w:val="22"/>
              </w:rPr>
              <w:t>pec</w:t>
            </w:r>
            <w:proofErr w:type="spellEnd"/>
            <w:r w:rsidRPr="000D5E6B">
              <w:rPr>
                <w:sz w:val="22"/>
                <w:szCs w:val="22"/>
              </w:rPr>
              <w:t>: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283761" w:rsidRPr="00FB4BB0" w:rsidRDefault="002B37A0" w:rsidP="00283761">
      <w:pPr>
        <w:pStyle w:val="Default"/>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3B7253">
        <w:rPr>
          <w:b/>
          <w:sz w:val="22"/>
          <w:szCs w:val="22"/>
        </w:rPr>
        <w:t>PER LA DIREZIONE DELLA SC</w:t>
      </w:r>
      <w:r w:rsidR="00283761">
        <w:rPr>
          <w:b/>
          <w:sz w:val="22"/>
          <w:szCs w:val="22"/>
        </w:rPr>
        <w:t xml:space="preserve"> DIABETOLOGIA,</w:t>
      </w:r>
      <w:r w:rsidR="00110424">
        <w:rPr>
          <w:b/>
          <w:sz w:val="22"/>
          <w:szCs w:val="22"/>
        </w:rPr>
        <w:t xml:space="preserve"> </w:t>
      </w:r>
      <w:r w:rsidR="00283761">
        <w:rPr>
          <w:b/>
          <w:sz w:val="22"/>
          <w:szCs w:val="22"/>
        </w:rPr>
        <w:t xml:space="preserve">ENDOCRINOLOGIA E MALATTIE METABOLICHE DELLA ASL N. 7 DEL SULCIS IGLESIENTE. </w:t>
      </w:r>
    </w:p>
    <w:p w:rsidR="00283761" w:rsidRPr="00C42D17" w:rsidRDefault="00283761" w:rsidP="00283761">
      <w:pPr>
        <w:jc w:val="both"/>
        <w:rPr>
          <w:rStyle w:val="Carpredefinitoparagrafo1"/>
          <w:rFonts w:ascii="Arial" w:hAnsi="Arial" w:cs="Arial"/>
        </w:rPr>
      </w:pPr>
    </w:p>
    <w:p w:rsidR="00E33CAD" w:rsidRDefault="00E33CAD" w:rsidP="004E2F1E">
      <w:pPr>
        <w:adjustRightInd w:val="0"/>
        <w:ind w:left="-284"/>
        <w:jc w:val="both"/>
        <w:rPr>
          <w:b/>
          <w:sz w:val="22"/>
          <w:szCs w:val="22"/>
        </w:rPr>
      </w:pPr>
    </w:p>
    <w:p w:rsidR="00B62512" w:rsidRPr="00283761" w:rsidRDefault="00B62512" w:rsidP="004E2F1E">
      <w:pPr>
        <w:adjustRightInd w:val="0"/>
        <w:ind w:left="-284"/>
        <w:jc w:val="both"/>
        <w:rPr>
          <w:b/>
          <w:sz w:val="22"/>
          <w:szCs w:val="22"/>
        </w:rPr>
      </w:pPr>
    </w:p>
    <w:p w:rsidR="001608C1" w:rsidRDefault="001608C1" w:rsidP="00477E58">
      <w:pPr>
        <w:ind w:left="-284"/>
        <w:jc w:val="both"/>
        <w:rPr>
          <w:sz w:val="22"/>
          <w:szCs w:val="22"/>
        </w:rPr>
      </w:pPr>
      <w:proofErr w:type="gramStart"/>
      <w:r w:rsidRPr="000D5E6B">
        <w:rPr>
          <w:sz w:val="22"/>
          <w:szCs w:val="22"/>
        </w:rPr>
        <w:t>E</w:t>
      </w:r>
      <w:proofErr w:type="gramEnd"/>
      <w:r w:rsidRPr="000D5E6B">
        <w:rPr>
          <w:sz w:val="22"/>
          <w:szCs w:val="22"/>
        </w:rPr>
        <w:t xml:space="preserv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 xml:space="preserve">o </w:t>
            </w:r>
            <w:proofErr w:type="gramStart"/>
            <w:r>
              <w:rPr>
                <w:sz w:val="22"/>
                <w:szCs w:val="22"/>
              </w:rPr>
              <w:t>cittadinanza  _</w:t>
            </w:r>
            <w:proofErr w:type="gramEnd"/>
            <w:r>
              <w:rPr>
                <w:sz w:val="22"/>
                <w:szCs w:val="22"/>
              </w:rPr>
              <w:t>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w:t>
            </w:r>
            <w:proofErr w:type="gramStart"/>
            <w:r>
              <w:rPr>
                <w:sz w:val="22"/>
                <w:szCs w:val="22"/>
              </w:rPr>
              <w:t>_ ;</w:t>
            </w:r>
            <w:proofErr w:type="gramEnd"/>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w:t>
            </w:r>
            <w:proofErr w:type="gramStart"/>
            <w:r>
              <w:rPr>
                <w:sz w:val="22"/>
                <w:szCs w:val="22"/>
              </w:rPr>
              <w:t>_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roofErr w:type="gramStart"/>
            <w:r>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proofErr w:type="gramStart"/>
            <w:r w:rsidRPr="000D5E6B">
              <w:rPr>
                <w:sz w:val="22"/>
                <w:szCs w:val="22"/>
              </w:rPr>
              <w:t>…</w:t>
            </w:r>
            <w:r>
              <w:rPr>
                <w:sz w:val="22"/>
                <w:szCs w:val="22"/>
              </w:rPr>
              <w:t>….</w:t>
            </w:r>
            <w:proofErr w:type="gramEnd"/>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albo dell’ordine …………………</w:t>
            </w:r>
            <w:proofErr w:type="gramStart"/>
            <w:r w:rsidR="0016069C">
              <w:rPr>
                <w:b/>
                <w:sz w:val="22"/>
                <w:szCs w:val="22"/>
              </w:rPr>
              <w:t>…….</w:t>
            </w:r>
            <w:proofErr w:type="gramEnd"/>
            <w:r w:rsidR="0016069C">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1608C1" w:rsidRPr="000D5E6B">
              <w:rPr>
                <w:sz w:val="22"/>
                <w:szCs w:val="22"/>
              </w:rPr>
              <w:t>…</w:t>
            </w:r>
            <w:proofErr w:type="gramEnd"/>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w:t>
            </w:r>
            <w:proofErr w:type="spellStart"/>
            <w:r w:rsidRPr="000D5E6B">
              <w:rPr>
                <w:sz w:val="22"/>
                <w:szCs w:val="22"/>
              </w:rPr>
              <w:t>al</w:t>
            </w:r>
            <w:r>
              <w:rPr>
                <w:sz w:val="22"/>
                <w:szCs w:val="22"/>
              </w:rPr>
              <w:t>_______</w:t>
            </w:r>
            <w:r w:rsidRPr="000D5E6B">
              <w:rPr>
                <w:sz w:val="22"/>
                <w:szCs w:val="22"/>
              </w:rPr>
              <w:t>______motivo</w:t>
            </w:r>
            <w:proofErr w:type="spellEnd"/>
            <w:r w:rsidRPr="000D5E6B">
              <w:rPr>
                <w:sz w:val="22"/>
                <w:szCs w:val="22"/>
              </w:rPr>
              <w:t>…………………………………………………………</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proofErr w:type="spellStart"/>
            <w:r w:rsidR="004332ED">
              <w:rPr>
                <w:sz w:val="22"/>
                <w:szCs w:val="22"/>
              </w:rPr>
              <w:t>lett</w:t>
            </w:r>
            <w:proofErr w:type="spellEnd"/>
            <w:r w:rsidR="004332ED">
              <w:rPr>
                <w:sz w:val="22"/>
                <w:szCs w:val="22"/>
              </w:rPr>
              <w:t>. A 2</w:t>
            </w:r>
            <w:r w:rsidR="004332ED" w:rsidRPr="004332ED">
              <w:rPr>
                <w:sz w:val="22"/>
                <w:szCs w:val="22"/>
              </w:rPr>
              <w:t xml:space="preserve"> </w:t>
            </w:r>
            <w:r w:rsidR="004332ED" w:rsidRPr="004332ED">
              <w:rPr>
                <w:sz w:val="22"/>
                <w:szCs w:val="22"/>
              </w:rPr>
              <w:t xml:space="preserve">;  </w:t>
            </w:r>
            <w:r>
              <w:rPr>
                <w:sz w:val="22"/>
                <w:szCs w:val="22"/>
              </w:rPr>
              <w:t xml:space="preserve"> </w:t>
            </w:r>
            <w:proofErr w:type="spellStart"/>
            <w:r>
              <w:rPr>
                <w:sz w:val="22"/>
                <w:szCs w:val="22"/>
              </w:rPr>
              <w:t>lett</w:t>
            </w:r>
            <w:proofErr w:type="spellEnd"/>
            <w:r>
              <w:rPr>
                <w:sz w:val="22"/>
                <w:szCs w:val="22"/>
              </w:rPr>
              <w:t xml:space="preserve">. B </w:t>
            </w:r>
            <w:r w:rsidRPr="000D5E6B">
              <w:rPr>
                <w:sz w:val="22"/>
                <w:szCs w:val="22"/>
              </w:rPr>
              <w:sym w:font="Symbol" w:char="F07F"/>
            </w:r>
            <w:r>
              <w:rPr>
                <w:sz w:val="22"/>
                <w:szCs w:val="22"/>
              </w:rPr>
              <w:t xml:space="preserve">;  </w:t>
            </w:r>
            <w:proofErr w:type="spellStart"/>
            <w:r w:rsidR="00DE0511">
              <w:rPr>
                <w:sz w:val="22"/>
                <w:szCs w:val="22"/>
              </w:rPr>
              <w:t>lett</w:t>
            </w:r>
            <w:proofErr w:type="spellEnd"/>
            <w:r w:rsidR="00DE0511">
              <w:rPr>
                <w:sz w:val="22"/>
                <w:szCs w:val="22"/>
              </w:rPr>
              <w:t xml:space="preserve">. </w:t>
            </w:r>
            <w:r>
              <w:rPr>
                <w:sz w:val="22"/>
                <w:szCs w:val="22"/>
              </w:rPr>
              <w:t xml:space="preserve">C </w:t>
            </w:r>
            <w:r w:rsidRPr="000D5E6B">
              <w:rPr>
                <w:sz w:val="22"/>
                <w:szCs w:val="22"/>
              </w:rPr>
              <w:sym w:font="Symbol" w:char="F07F"/>
            </w:r>
            <w:r>
              <w:rPr>
                <w:sz w:val="22"/>
                <w:szCs w:val="22"/>
              </w:rPr>
              <w:t xml:space="preserve">;  </w:t>
            </w:r>
            <w:proofErr w:type="spellStart"/>
            <w:r>
              <w:rPr>
                <w:sz w:val="22"/>
                <w:szCs w:val="22"/>
              </w:rPr>
              <w:t>lett</w:t>
            </w:r>
            <w:proofErr w:type="spellEnd"/>
            <w:r>
              <w:rPr>
                <w:sz w:val="22"/>
                <w:szCs w:val="22"/>
              </w:rPr>
              <w:t xml:space="preserve">.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proofErr w:type="spellStart"/>
            <w:r w:rsidRPr="004332ED">
              <w:rPr>
                <w:sz w:val="22"/>
                <w:szCs w:val="22"/>
              </w:rPr>
              <w:t>lett</w:t>
            </w:r>
            <w:proofErr w:type="spellEnd"/>
            <w:r w:rsidRPr="004332ED">
              <w:rPr>
                <w:sz w:val="22"/>
                <w:szCs w:val="22"/>
              </w:rPr>
              <w:t xml:space="preserve">. A </w:t>
            </w:r>
            <w:proofErr w:type="gramStart"/>
            <w:r w:rsidRPr="004332ED">
              <w:rPr>
                <w:sz w:val="22"/>
                <w:szCs w:val="22"/>
              </w:rPr>
              <w:t xml:space="preserve">;  </w:t>
            </w:r>
            <w:proofErr w:type="spellStart"/>
            <w:r w:rsidRPr="004332ED">
              <w:rPr>
                <w:sz w:val="22"/>
                <w:szCs w:val="22"/>
              </w:rPr>
              <w:t>lett</w:t>
            </w:r>
            <w:proofErr w:type="spellEnd"/>
            <w:r w:rsidRPr="004332ED">
              <w:rPr>
                <w:sz w:val="22"/>
                <w:szCs w:val="22"/>
              </w:rPr>
              <w:t>.</w:t>
            </w:r>
            <w:proofErr w:type="gramEnd"/>
            <w:r w:rsidRPr="004332ED">
              <w:rPr>
                <w:sz w:val="22"/>
                <w:szCs w:val="22"/>
              </w:rPr>
              <w:t xml:space="preserve"> B </w:t>
            </w:r>
            <w:r w:rsidRPr="004332ED">
              <w:rPr>
                <w:sz w:val="22"/>
                <w:szCs w:val="22"/>
              </w:rPr>
              <w:t xml:space="preserve">;  </w:t>
            </w:r>
            <w:proofErr w:type="spellStart"/>
            <w:r w:rsidRPr="004332ED">
              <w:rPr>
                <w:sz w:val="22"/>
                <w:szCs w:val="22"/>
              </w:rPr>
              <w:t>lett</w:t>
            </w:r>
            <w:proofErr w:type="spellEnd"/>
            <w:r w:rsidRPr="004332ED">
              <w:rPr>
                <w:sz w:val="22"/>
                <w:szCs w:val="22"/>
              </w:rPr>
              <w:t xml:space="preserve">. C </w:t>
            </w:r>
            <w:r w:rsidRPr="004332ED">
              <w:rPr>
                <w:sz w:val="22"/>
                <w:szCs w:val="22"/>
              </w:rPr>
              <w:t xml:space="preserve">;  </w:t>
            </w:r>
            <w:proofErr w:type="spellStart"/>
            <w:r w:rsidRPr="004332ED">
              <w:rPr>
                <w:sz w:val="22"/>
                <w:szCs w:val="22"/>
              </w:rPr>
              <w:t>lett</w:t>
            </w:r>
            <w:proofErr w:type="spell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lastRenderedPageBreak/>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lastRenderedPageBreak/>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36650A" w:rsidRDefault="0036650A" w:rsidP="008146BD">
            <w:pPr>
              <w:pStyle w:val="Corpotesto"/>
              <w:rPr>
                <w:b/>
                <w:sz w:val="22"/>
                <w:szCs w:val="22"/>
              </w:rPr>
            </w:pPr>
            <w:r w:rsidRPr="0036650A">
              <w:rPr>
                <w:b/>
                <w:sz w:val="22"/>
                <w:szCs w:val="22"/>
              </w:rPr>
              <w:t>Elenco di tutte le pubblicazioni presentate (in allegato) per la valutazione (</w:t>
            </w:r>
            <w:r w:rsidRPr="0036650A">
              <w:rPr>
                <w:sz w:val="22"/>
                <w:szCs w:val="22"/>
              </w:rPr>
              <w:t>produzione scientifica strettamente pertinente alla disciplina, pubblicata su riviste italiane o straniere</w:t>
            </w:r>
            <w:r w:rsidRPr="0036650A">
              <w:rPr>
                <w:b/>
                <w:sz w:val="22"/>
                <w:szCs w:val="22"/>
              </w:rPr>
              <w:t>) specificando quelle presentate (in allegato) per la valutazione:</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lastRenderedPageBreak/>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743BB1" w:rsidP="003B7578">
            <w:pPr>
              <w:pStyle w:val="Corpotesto"/>
              <w:ind w:left="720"/>
              <w:rPr>
                <w:sz w:val="22"/>
                <w:szCs w:val="22"/>
              </w:rPr>
            </w:pPr>
            <w:bookmarkStart w:id="0" w:name="_GoBack"/>
            <w:bookmarkEnd w:id="0"/>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w:t>
      </w:r>
      <w:proofErr w:type="gramStart"/>
      <w:r w:rsidRPr="000D5E6B">
        <w:rPr>
          <w:bCs/>
          <w:sz w:val="22"/>
          <w:szCs w:val="22"/>
        </w:rPr>
        <w:t>1992  e</w:t>
      </w:r>
      <w:proofErr w:type="gramEnd"/>
      <w:r w:rsidRPr="000D5E6B">
        <w:rPr>
          <w:bCs/>
          <w:sz w:val="22"/>
          <w:szCs w:val="22"/>
        </w:rPr>
        <w:t xml:space="preserv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w:t>
      </w:r>
      <w:proofErr w:type="gramStart"/>
      <w:r w:rsidRPr="000D5E6B">
        <w:rPr>
          <w:bCs/>
          <w:sz w:val="22"/>
          <w:szCs w:val="22"/>
        </w:rPr>
        <w:t>_ ;</w:t>
      </w:r>
      <w:proofErr w:type="gramEnd"/>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w:t>
      </w:r>
      <w:proofErr w:type="gramStart"/>
      <w:r w:rsidRPr="000D5E6B">
        <w:rPr>
          <w:bCs/>
          <w:sz w:val="22"/>
          <w:szCs w:val="22"/>
        </w:rPr>
        <w:t>_ ;</w:t>
      </w:r>
      <w:proofErr w:type="gramEnd"/>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CF3606">
        <w:rPr>
          <w:bCs/>
          <w:sz w:val="22"/>
          <w:szCs w:val="22"/>
        </w:rPr>
        <w:t xml:space="preserve">ASL n. 7 del </w:t>
      </w:r>
      <w:proofErr w:type="spellStart"/>
      <w:r w:rsidR="00CF3606">
        <w:rPr>
          <w:bCs/>
          <w:sz w:val="22"/>
          <w:szCs w:val="22"/>
        </w:rPr>
        <w:t>Sulcis</w:t>
      </w:r>
      <w:proofErr w:type="spellEnd"/>
      <w:r w:rsidR="00CF3606">
        <w:rPr>
          <w:bCs/>
          <w:sz w:val="22"/>
          <w:szCs w:val="22"/>
        </w:rPr>
        <w:t xml:space="preserve"> Iglesiente;</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lastRenderedPageBreak/>
        <w:t xml:space="preserve">di essere stato informato, ai sensi del Regolamento (UE) n. 679/2016 e del D. </w:t>
      </w:r>
      <w:proofErr w:type="spellStart"/>
      <w:r w:rsidRPr="000D5E6B">
        <w:rPr>
          <w:bCs/>
          <w:sz w:val="22"/>
          <w:szCs w:val="22"/>
        </w:rPr>
        <w:t>Lgs</w:t>
      </w:r>
      <w:proofErr w:type="spellEnd"/>
      <w:r w:rsidRPr="000D5E6B">
        <w:rPr>
          <w:bCs/>
          <w:sz w:val="22"/>
          <w:szCs w:val="22"/>
        </w:rPr>
        <w:t xml:space="preserve">. n. 196 del 30 giugno 2003 e </w:t>
      </w:r>
      <w:proofErr w:type="spellStart"/>
      <w:r w:rsidRPr="000D5E6B">
        <w:rPr>
          <w:bCs/>
          <w:sz w:val="22"/>
          <w:szCs w:val="22"/>
        </w:rPr>
        <w:t>s.m.i.</w:t>
      </w:r>
      <w:proofErr w:type="spellEnd"/>
      <w:r w:rsidRPr="000D5E6B">
        <w:rPr>
          <w:bCs/>
          <w:sz w:val="22"/>
          <w:szCs w:val="22"/>
        </w:rPr>
        <w:t>,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w:t>
      </w:r>
      <w:proofErr w:type="gramStart"/>
      <w:r>
        <w:rPr>
          <w:rFonts w:ascii="Times New Roman" w:hAnsi="Times New Roman" w:cs="Times New Roman"/>
          <w:sz w:val="22"/>
          <w:szCs w:val="22"/>
        </w:rPr>
        <w:t>_ ;</w:t>
      </w:r>
      <w:proofErr w:type="gramEnd"/>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w:t>
      </w:r>
      <w:proofErr w:type="spellStart"/>
      <w:r w:rsidRPr="00A51166">
        <w:t>prov</w:t>
      </w:r>
      <w:proofErr w:type="spellEnd"/>
      <w:r w:rsidRPr="00A51166">
        <w:t>.)</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w:t>
      </w:r>
      <w:proofErr w:type="spellStart"/>
      <w:r w:rsidRPr="00A51166">
        <w:t>prov</w:t>
      </w:r>
      <w:proofErr w:type="spellEnd"/>
      <w:r w:rsidRPr="00A51166">
        <w:t>.) (indirizzo)</w:t>
      </w:r>
    </w:p>
    <w:p w:rsidR="001608C1" w:rsidRPr="00A51166" w:rsidRDefault="001608C1" w:rsidP="00D45147">
      <w:pPr>
        <w:autoSpaceDE w:val="0"/>
        <w:jc w:val="both"/>
      </w:pPr>
      <w:r w:rsidRPr="00A51166">
        <w:t>_________________________</w:t>
      </w:r>
      <w:r>
        <w:t>_______</w:t>
      </w:r>
      <w:r w:rsidRPr="00A51166">
        <w:t xml:space="preserve">_________ (______) in </w:t>
      </w:r>
      <w:proofErr w:type="spellStart"/>
      <w:r w:rsidRPr="00A51166">
        <w:t>Via__________</w:t>
      </w:r>
      <w:r>
        <w:t>_____________</w:t>
      </w:r>
      <w:r w:rsidRPr="00A51166">
        <w:t>__________n</w:t>
      </w:r>
      <w:proofErr w:type="spellEnd"/>
      <w:r w:rsidRPr="00A51166">
        <w:t>.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784" w:rsidRDefault="00E56784" w:rsidP="00012291">
      <w:r>
        <w:separator/>
      </w:r>
    </w:p>
  </w:endnote>
  <w:endnote w:type="continuationSeparator" w:id="0">
    <w:p w:rsidR="00E56784" w:rsidRDefault="00E56784"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512" w:rsidRDefault="00B62512"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B62512" w:rsidRDefault="00B62512">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512" w:rsidRDefault="00B62512"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B7253">
      <w:rPr>
        <w:rStyle w:val="Numeropagina"/>
        <w:noProof/>
      </w:rPr>
      <w:t>16</w:t>
    </w:r>
    <w:r>
      <w:rPr>
        <w:rStyle w:val="Numeropagina"/>
      </w:rPr>
      <w:fldChar w:fldCharType="end"/>
    </w:r>
  </w:p>
  <w:p w:rsidR="00B62512" w:rsidRDefault="00B62512">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512" w:rsidRDefault="00B62512">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sidR="00474A1E">
      <w:rPr>
        <w:rStyle w:val="Numeropagina"/>
        <w:noProof/>
      </w:rPr>
      <w:t>2</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784" w:rsidRDefault="00E56784" w:rsidP="00012291">
      <w:r>
        <w:separator/>
      </w:r>
    </w:p>
  </w:footnote>
  <w:footnote w:type="continuationSeparator" w:id="0">
    <w:p w:rsidR="00E56784" w:rsidRDefault="00E56784"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E42C7"/>
    <w:rsid w:val="000F0213"/>
    <w:rsid w:val="000F6A54"/>
    <w:rsid w:val="001000BD"/>
    <w:rsid w:val="00110424"/>
    <w:rsid w:val="0011206F"/>
    <w:rsid w:val="001127CF"/>
    <w:rsid w:val="00112EE0"/>
    <w:rsid w:val="00126B66"/>
    <w:rsid w:val="00134D86"/>
    <w:rsid w:val="00140D05"/>
    <w:rsid w:val="00147EE2"/>
    <w:rsid w:val="0016069C"/>
    <w:rsid w:val="001608C1"/>
    <w:rsid w:val="001642D0"/>
    <w:rsid w:val="001643DE"/>
    <w:rsid w:val="001805B8"/>
    <w:rsid w:val="0019062A"/>
    <w:rsid w:val="001960D9"/>
    <w:rsid w:val="0019688B"/>
    <w:rsid w:val="00196C2F"/>
    <w:rsid w:val="001A228F"/>
    <w:rsid w:val="001A4DB6"/>
    <w:rsid w:val="001A59C6"/>
    <w:rsid w:val="001B289F"/>
    <w:rsid w:val="001D5501"/>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3761"/>
    <w:rsid w:val="00286D81"/>
    <w:rsid w:val="0029080F"/>
    <w:rsid w:val="00291A2E"/>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6650A"/>
    <w:rsid w:val="00374693"/>
    <w:rsid w:val="00375DDD"/>
    <w:rsid w:val="00382573"/>
    <w:rsid w:val="00384B00"/>
    <w:rsid w:val="003966CB"/>
    <w:rsid w:val="00397009"/>
    <w:rsid w:val="003A096C"/>
    <w:rsid w:val="003A1AF1"/>
    <w:rsid w:val="003A2909"/>
    <w:rsid w:val="003B18E9"/>
    <w:rsid w:val="003B7253"/>
    <w:rsid w:val="003B7578"/>
    <w:rsid w:val="003D1EAF"/>
    <w:rsid w:val="003E317B"/>
    <w:rsid w:val="003E64EE"/>
    <w:rsid w:val="003E6610"/>
    <w:rsid w:val="003F5DDB"/>
    <w:rsid w:val="003F5EB2"/>
    <w:rsid w:val="004100AA"/>
    <w:rsid w:val="00415B5B"/>
    <w:rsid w:val="004164D7"/>
    <w:rsid w:val="004332ED"/>
    <w:rsid w:val="00436B36"/>
    <w:rsid w:val="00445010"/>
    <w:rsid w:val="0045606A"/>
    <w:rsid w:val="00470BB7"/>
    <w:rsid w:val="00474A1E"/>
    <w:rsid w:val="00477E58"/>
    <w:rsid w:val="00485CBD"/>
    <w:rsid w:val="00486142"/>
    <w:rsid w:val="0049299E"/>
    <w:rsid w:val="004A3208"/>
    <w:rsid w:val="004A5A77"/>
    <w:rsid w:val="004A619C"/>
    <w:rsid w:val="004B124B"/>
    <w:rsid w:val="004C404D"/>
    <w:rsid w:val="004C5C06"/>
    <w:rsid w:val="004D690E"/>
    <w:rsid w:val="004D6987"/>
    <w:rsid w:val="004E2F1E"/>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7CB4"/>
    <w:rsid w:val="005F7B64"/>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6BB"/>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19F5"/>
    <w:rsid w:val="00AA0AA2"/>
    <w:rsid w:val="00AA37D4"/>
    <w:rsid w:val="00AA6820"/>
    <w:rsid w:val="00AC1887"/>
    <w:rsid w:val="00AC2EB8"/>
    <w:rsid w:val="00AD0C23"/>
    <w:rsid w:val="00AD59E2"/>
    <w:rsid w:val="00AD79AC"/>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45502"/>
    <w:rsid w:val="00B51930"/>
    <w:rsid w:val="00B62512"/>
    <w:rsid w:val="00B80EA2"/>
    <w:rsid w:val="00B91E25"/>
    <w:rsid w:val="00BA1038"/>
    <w:rsid w:val="00BA1404"/>
    <w:rsid w:val="00BA4518"/>
    <w:rsid w:val="00BB165B"/>
    <w:rsid w:val="00BB2B39"/>
    <w:rsid w:val="00BB6D42"/>
    <w:rsid w:val="00BB780D"/>
    <w:rsid w:val="00BC74DA"/>
    <w:rsid w:val="00BD2485"/>
    <w:rsid w:val="00BD2E9D"/>
    <w:rsid w:val="00BE191F"/>
    <w:rsid w:val="00BE48D1"/>
    <w:rsid w:val="00C02CA8"/>
    <w:rsid w:val="00C0549D"/>
    <w:rsid w:val="00C10DCB"/>
    <w:rsid w:val="00C175B3"/>
    <w:rsid w:val="00C25430"/>
    <w:rsid w:val="00C261DC"/>
    <w:rsid w:val="00C321A4"/>
    <w:rsid w:val="00C35938"/>
    <w:rsid w:val="00C44154"/>
    <w:rsid w:val="00C7308A"/>
    <w:rsid w:val="00C77C95"/>
    <w:rsid w:val="00C800CB"/>
    <w:rsid w:val="00C86AA9"/>
    <w:rsid w:val="00C90A6A"/>
    <w:rsid w:val="00CA7C56"/>
    <w:rsid w:val="00CC6846"/>
    <w:rsid w:val="00CD726D"/>
    <w:rsid w:val="00CE731A"/>
    <w:rsid w:val="00CF0BA1"/>
    <w:rsid w:val="00CF3606"/>
    <w:rsid w:val="00D1344B"/>
    <w:rsid w:val="00D20CF6"/>
    <w:rsid w:val="00D26CD2"/>
    <w:rsid w:val="00D314E5"/>
    <w:rsid w:val="00D324E7"/>
    <w:rsid w:val="00D35A84"/>
    <w:rsid w:val="00D41E5C"/>
    <w:rsid w:val="00D45147"/>
    <w:rsid w:val="00D45ED5"/>
    <w:rsid w:val="00D527C8"/>
    <w:rsid w:val="00D57DB4"/>
    <w:rsid w:val="00D603E8"/>
    <w:rsid w:val="00D6462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0596"/>
    <w:rsid w:val="00E01B8B"/>
    <w:rsid w:val="00E17967"/>
    <w:rsid w:val="00E30455"/>
    <w:rsid w:val="00E33CAD"/>
    <w:rsid w:val="00E35FDC"/>
    <w:rsid w:val="00E36EBC"/>
    <w:rsid w:val="00E56784"/>
    <w:rsid w:val="00E6266D"/>
    <w:rsid w:val="00E64328"/>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721DF"/>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7FEE51"/>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 w:type="character" w:customStyle="1" w:styleId="Carpredefinitoparagrafo1">
    <w:name w:val="Car. predefinito paragrafo1"/>
    <w:rsid w:val="00283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29276-9D60-4AC2-ACFF-B6AE221AE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6057</Words>
  <Characters>34525</Characters>
  <Application>Microsoft Office Word</Application>
  <DocSecurity>0</DocSecurity>
  <Lines>287</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14</cp:revision>
  <cp:lastPrinted>2022-05-23T09:15:00Z</cp:lastPrinted>
  <dcterms:created xsi:type="dcterms:W3CDTF">2025-10-16T09:02:00Z</dcterms:created>
  <dcterms:modified xsi:type="dcterms:W3CDTF">2025-11-11T11:43:00Z</dcterms:modified>
</cp:coreProperties>
</file>